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703" w:rsidRPr="006F0703" w:rsidRDefault="006F0703" w:rsidP="006F0703">
      <w:pPr>
        <w:spacing w:after="0"/>
        <w:rPr>
          <w:b/>
          <w:bCs/>
          <w:szCs w:val="20"/>
          <w:u w:val="single"/>
        </w:rPr>
      </w:pPr>
      <w:r w:rsidRPr="006F0703">
        <w:rPr>
          <w:b/>
          <w:bCs/>
          <w:szCs w:val="20"/>
          <w:u w:val="single"/>
        </w:rPr>
        <w:t>KRYCÍ LIST NABÍDKY:</w:t>
      </w:r>
    </w:p>
    <w:tbl>
      <w:tblPr>
        <w:tblW w:w="1294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64"/>
        <w:gridCol w:w="2551"/>
        <w:gridCol w:w="2126"/>
        <w:gridCol w:w="2269"/>
        <w:gridCol w:w="3237"/>
      </w:tblGrid>
      <w:tr w:rsidR="006F0703" w:rsidRPr="006F0703" w:rsidTr="008C08BE">
        <w:trPr>
          <w:gridAfter w:val="1"/>
          <w:wAfter w:w="3237" w:type="dxa"/>
          <w:cantSplit/>
          <w:trHeight w:val="758"/>
        </w:trPr>
        <w:tc>
          <w:tcPr>
            <w:tcW w:w="27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Název veřejné zakázky: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  <w:lang w:bidi="cs-CZ"/>
              </w:rPr>
              <w:t>Snížení energetické náročností objektu</w:t>
            </w:r>
            <w:r w:rsidR="00966156">
              <w:rPr>
                <w:b/>
                <w:szCs w:val="20"/>
                <w:lang w:bidi="cs-CZ"/>
              </w:rPr>
              <w:t xml:space="preserve"> zázemí fotbalového stadionu v Kostelci nad Orlicí.</w:t>
            </w: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225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Zadavatel: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0703" w:rsidRPr="006F0703" w:rsidRDefault="006F0703" w:rsidP="006F0703">
            <w:pPr>
              <w:spacing w:after="0"/>
              <w:rPr>
                <w:b/>
                <w:bCs/>
                <w:szCs w:val="20"/>
              </w:rPr>
            </w:pPr>
            <w:r w:rsidRPr="006F0703">
              <w:rPr>
                <w:b/>
                <w:bCs/>
                <w:szCs w:val="20"/>
              </w:rPr>
              <w:t>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Zadavatel: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Pr="006F0703">
              <w:rPr>
                <w:bCs/>
                <w:szCs w:val="20"/>
              </w:rPr>
              <w:t xml:space="preserve"> Město Kostelec nad Orlicí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Sídlo: </w:t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</w:r>
            <w:r w:rsidRPr="006F0703">
              <w:rPr>
                <w:bCs/>
                <w:szCs w:val="20"/>
              </w:rPr>
              <w:tab/>
              <w:t xml:space="preserve">           Palackého náměstí 38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 </w:t>
            </w:r>
            <w:r>
              <w:rPr>
                <w:bCs/>
                <w:szCs w:val="20"/>
              </w:rPr>
              <w:t xml:space="preserve">                                                     </w:t>
            </w:r>
            <w:r w:rsidRPr="006F0703">
              <w:rPr>
                <w:bCs/>
                <w:szCs w:val="20"/>
              </w:rPr>
              <w:t xml:space="preserve">517 41 Kostelec nad Orlicí 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00274968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DIČ: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 </w:t>
            </w:r>
            <w:r w:rsidR="006F0703">
              <w:rPr>
                <w:bCs/>
                <w:szCs w:val="20"/>
              </w:rPr>
              <w:t xml:space="preserve"> </w:t>
            </w:r>
            <w:r w:rsidR="006F0703" w:rsidRPr="006F0703">
              <w:rPr>
                <w:bCs/>
                <w:szCs w:val="20"/>
              </w:rPr>
              <w:t>CZ 00274968</w:t>
            </w:r>
          </w:p>
          <w:p w:rsidR="006F0703" w:rsidRPr="006F0703" w:rsidRDefault="006F0703" w:rsidP="006F0703">
            <w:pPr>
              <w:spacing w:after="0"/>
              <w:rPr>
                <w:bCs/>
                <w:szCs w:val="20"/>
              </w:rPr>
            </w:pPr>
            <w:r w:rsidRPr="006F0703">
              <w:rPr>
                <w:bCs/>
                <w:szCs w:val="20"/>
              </w:rPr>
              <w:t xml:space="preserve">Bankovní spojení:  </w:t>
            </w:r>
            <w:r w:rsidRPr="006F0703">
              <w:rPr>
                <w:bCs/>
                <w:szCs w:val="20"/>
              </w:rPr>
              <w:tab/>
              <w:t xml:space="preserve">           27-1240074329/0800 ČS a.s.</w:t>
            </w:r>
          </w:p>
          <w:p w:rsidR="006F0703" w:rsidRPr="006F0703" w:rsidRDefault="005A5663" w:rsidP="006F0703">
            <w:pPr>
              <w:spacing w:after="0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Jednající: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 František </w:t>
            </w:r>
            <w:proofErr w:type="gramStart"/>
            <w:r w:rsidR="006F0703" w:rsidRPr="006F0703">
              <w:rPr>
                <w:bCs/>
                <w:szCs w:val="20"/>
              </w:rPr>
              <w:t>Kinský– starosta</w:t>
            </w:r>
            <w:proofErr w:type="gramEnd"/>
            <w:r w:rsidR="006F0703" w:rsidRPr="006F0703">
              <w:rPr>
                <w:bCs/>
                <w:szCs w:val="20"/>
              </w:rPr>
              <w:t xml:space="preserve"> města</w:t>
            </w:r>
          </w:p>
          <w:p w:rsidR="006F0703" w:rsidRPr="006F0703" w:rsidRDefault="005A5663" w:rsidP="006F0703">
            <w:pPr>
              <w:spacing w:after="0"/>
              <w:rPr>
                <w:szCs w:val="20"/>
              </w:rPr>
            </w:pPr>
            <w:r>
              <w:rPr>
                <w:bCs/>
                <w:szCs w:val="20"/>
              </w:rPr>
              <w:t xml:space="preserve">Telefon: </w:t>
            </w:r>
            <w:r>
              <w:rPr>
                <w:bCs/>
                <w:szCs w:val="20"/>
              </w:rPr>
              <w:tab/>
            </w:r>
            <w:r>
              <w:rPr>
                <w:bCs/>
                <w:szCs w:val="20"/>
              </w:rPr>
              <w:tab/>
              <w:t xml:space="preserve">         </w:t>
            </w:r>
            <w:r w:rsidR="006F0703" w:rsidRPr="006F0703">
              <w:rPr>
                <w:bCs/>
                <w:szCs w:val="20"/>
              </w:rPr>
              <w:t xml:space="preserve"> +420 494 337 111</w:t>
            </w:r>
          </w:p>
        </w:tc>
      </w:tr>
      <w:tr w:rsidR="006F0703" w:rsidRPr="006F0703" w:rsidTr="008C08BE">
        <w:trPr>
          <w:gridAfter w:val="1"/>
          <w:wAfter w:w="3237" w:type="dxa"/>
          <w:cantSplit/>
          <w:trHeight w:val="417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5A5663" w:rsidP="005A5663">
            <w:pPr>
              <w:spacing w:after="0"/>
              <w:rPr>
                <w:szCs w:val="20"/>
              </w:rPr>
            </w:pPr>
            <w:r>
              <w:rPr>
                <w:szCs w:val="20"/>
              </w:rPr>
              <w:t>Účastník zadávacího řízení</w:t>
            </w:r>
            <w:r w:rsidR="006F0703" w:rsidRPr="006F0703">
              <w:rPr>
                <w:szCs w:val="20"/>
              </w:rPr>
              <w:t>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1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Sídlo/místo podnikání: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9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4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DIČ: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705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F0703" w:rsidRPr="006F0703" w:rsidRDefault="006F0703" w:rsidP="00343C7A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 xml:space="preserve">Osoba oprávněná jednat jménem </w:t>
            </w:r>
            <w:r w:rsidR="00343C7A">
              <w:rPr>
                <w:szCs w:val="20"/>
              </w:rPr>
              <w:t>účastníka výběrového řízení: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  <w:r w:rsidRPr="006F0703">
              <w:rPr>
                <w:szCs w:val="20"/>
              </w:rPr>
              <w:t>Telefon/fax/e-mail: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  <w:tr w:rsidR="006F0703" w:rsidRPr="006F0703" w:rsidTr="008C08BE">
        <w:trPr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Bez DPH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DPH</w:t>
            </w: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Včetně DPH</w:t>
            </w:r>
          </w:p>
        </w:tc>
        <w:tc>
          <w:tcPr>
            <w:tcW w:w="3237" w:type="dxa"/>
            <w:tcBorders>
              <w:lef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</w:p>
        </w:tc>
      </w:tr>
      <w:tr w:rsidR="006F0703" w:rsidRPr="006F0703" w:rsidTr="008C08BE">
        <w:trPr>
          <w:gridAfter w:val="1"/>
          <w:wAfter w:w="3237" w:type="dxa"/>
          <w:cantSplit/>
          <w:trHeight w:val="410"/>
        </w:trPr>
        <w:tc>
          <w:tcPr>
            <w:tcW w:w="27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F0703" w:rsidRPr="006F0703" w:rsidRDefault="006F0703" w:rsidP="006F0703">
            <w:pPr>
              <w:spacing w:after="0"/>
              <w:rPr>
                <w:b/>
                <w:szCs w:val="20"/>
              </w:rPr>
            </w:pPr>
            <w:r w:rsidRPr="006F0703">
              <w:rPr>
                <w:b/>
                <w:szCs w:val="20"/>
              </w:rPr>
              <w:t>Nabídková cena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  <w:tc>
          <w:tcPr>
            <w:tcW w:w="2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F0703" w:rsidRPr="006F0703" w:rsidRDefault="006F0703" w:rsidP="006F0703">
            <w:pPr>
              <w:spacing w:after="0"/>
              <w:rPr>
                <w:szCs w:val="20"/>
              </w:rPr>
            </w:pPr>
          </w:p>
        </w:tc>
      </w:tr>
    </w:tbl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>Prohlašuji, že jsem nabídkou vázán po celou dobu zadávací lhůty.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  <w:r w:rsidRPr="006F0703">
        <w:rPr>
          <w:b/>
          <w:bCs/>
          <w:szCs w:val="20"/>
        </w:rPr>
        <w:t xml:space="preserve">V </w:t>
      </w:r>
      <w:proofErr w:type="gramStart"/>
      <w:r w:rsidRPr="006F0703">
        <w:rPr>
          <w:b/>
          <w:bCs/>
          <w:szCs w:val="20"/>
        </w:rPr>
        <w:t>…...........................dne</w:t>
      </w:r>
      <w:proofErr w:type="gramEnd"/>
      <w:r w:rsidRPr="006F0703">
        <w:rPr>
          <w:b/>
          <w:bCs/>
          <w:szCs w:val="20"/>
        </w:rPr>
        <w:t xml:space="preserve"> …..................</w:t>
      </w: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b/>
          <w:bCs/>
          <w:szCs w:val="20"/>
        </w:rPr>
      </w:pPr>
    </w:p>
    <w:p w:rsidR="006F0703" w:rsidRPr="006F0703" w:rsidRDefault="006F0703" w:rsidP="006F0703">
      <w:pPr>
        <w:spacing w:after="0"/>
        <w:rPr>
          <w:szCs w:val="20"/>
        </w:rPr>
      </w:pPr>
      <w:r w:rsidRPr="006F0703">
        <w:rPr>
          <w:b/>
          <w:bCs/>
          <w:szCs w:val="20"/>
        </w:rPr>
        <w:t>Podpis……………………………………</w:t>
      </w:r>
    </w:p>
    <w:p w:rsidR="006F0703" w:rsidRPr="006F0703" w:rsidRDefault="006F0703" w:rsidP="006F0703">
      <w:pPr>
        <w:spacing w:after="0"/>
        <w:rPr>
          <w:szCs w:val="20"/>
        </w:rPr>
      </w:pPr>
    </w:p>
    <w:p w:rsidR="00703135" w:rsidRPr="006F0703" w:rsidRDefault="00703135" w:rsidP="006F0703">
      <w:pPr>
        <w:spacing w:after="0"/>
        <w:rPr>
          <w:szCs w:val="20"/>
        </w:rPr>
      </w:pPr>
    </w:p>
    <w:sectPr w:rsidR="00703135" w:rsidRPr="006F0703" w:rsidSect="00677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endnote>
  <w:end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E2" w:rsidRDefault="00631DE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Pr="00560857" w:rsidRDefault="00BE68FF" w:rsidP="00DE4893">
    <w:pPr>
      <w:pStyle w:val="Zpat"/>
      <w:spacing w:after="0"/>
      <w:jc w:val="center"/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</w:pP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Název projektu: „</w:t>
    </w:r>
    <w:r w:rsidR="00966156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Snížení energetické náročnosti objektu zázemí fotbalového stadionu v Kostelci nad Orlicí</w:t>
    </w:r>
    <w:r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.</w:t>
    </w:r>
    <w:r w:rsidRPr="00560857">
      <w:rPr>
        <w:rFonts w:asciiTheme="minorHAnsi" w:hAnsiTheme="minorHAnsi" w:cs="Arial"/>
        <w:b/>
        <w:bCs/>
        <w:i/>
        <w:iCs/>
        <w:color w:val="000000"/>
        <w:sz w:val="18"/>
        <w:szCs w:val="14"/>
        <w:lang w:eastAsia="cs-CZ"/>
      </w:rPr>
      <w:t>“</w:t>
    </w:r>
  </w:p>
  <w:p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  <w:r w:rsidRPr="00DE4893">
      <w:rPr>
        <w:i/>
        <w:iCs/>
        <w:color w:val="000000"/>
        <w:sz w:val="18"/>
        <w:szCs w:val="16"/>
        <w:lang w:eastAsia="cs-CZ"/>
      </w:rPr>
      <w:t>Projekt bude spolufinancován Evro</w:t>
    </w:r>
    <w:r>
      <w:rPr>
        <w:i/>
        <w:iCs/>
        <w:color w:val="000000"/>
        <w:sz w:val="18"/>
        <w:szCs w:val="16"/>
        <w:lang w:eastAsia="cs-CZ"/>
      </w:rPr>
      <w:t xml:space="preserve">pskou unií – </w:t>
    </w:r>
    <w:r w:rsidR="00631DE2">
      <w:rPr>
        <w:i/>
        <w:iCs/>
        <w:color w:val="000000"/>
        <w:sz w:val="18"/>
        <w:szCs w:val="16"/>
        <w:lang w:eastAsia="cs-CZ"/>
      </w:rPr>
      <w:t xml:space="preserve">Operační program životního </w:t>
    </w:r>
    <w:r w:rsidR="00631DE2">
      <w:rPr>
        <w:i/>
        <w:iCs/>
        <w:color w:val="000000"/>
        <w:sz w:val="18"/>
        <w:szCs w:val="16"/>
        <w:lang w:eastAsia="cs-CZ"/>
      </w:rPr>
      <w:t>prostředí</w:t>
    </w:r>
  </w:p>
  <w:p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8B08C2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8B08C2" w:rsidRPr="00AE6E1D">
      <w:rPr>
        <w:sz w:val="18"/>
        <w:szCs w:val="20"/>
      </w:rPr>
      <w:fldChar w:fldCharType="separate"/>
    </w:r>
    <w:r w:rsidR="0023032B">
      <w:rPr>
        <w:noProof/>
        <w:sz w:val="18"/>
        <w:szCs w:val="20"/>
      </w:rPr>
      <w:t>1</w:t>
    </w:r>
    <w:r w:rsidR="008B08C2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23032B" w:rsidRPr="0023032B">
        <w:rPr>
          <w:noProof/>
          <w:sz w:val="18"/>
          <w:szCs w:val="20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E2" w:rsidRDefault="00631D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68FF" w:rsidRDefault="00BE68FF" w:rsidP="00FB3D69">
      <w:pPr>
        <w:spacing w:after="0" w:line="240" w:lineRule="auto"/>
      </w:pPr>
      <w:r>
        <w:separator/>
      </w:r>
    </w:p>
    <w:p w:rsidR="00BE68FF" w:rsidRDefault="00BE68FF"/>
  </w:footnote>
  <w:footnote w:type="continuationSeparator" w:id="0">
    <w:p w:rsidR="00BE68FF" w:rsidRDefault="00BE68FF" w:rsidP="00FB3D69">
      <w:pPr>
        <w:spacing w:after="0" w:line="240" w:lineRule="auto"/>
      </w:pPr>
      <w:r>
        <w:continuationSeparator/>
      </w:r>
    </w:p>
    <w:p w:rsidR="00BE68FF" w:rsidRDefault="00BE68F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E2" w:rsidRDefault="00631D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8FF" w:rsidRPr="00DE4893" w:rsidRDefault="006F0703" w:rsidP="006F0703">
    <w:pPr>
      <w:pStyle w:val="Zhlav"/>
      <w:tabs>
        <w:tab w:val="left" w:pos="322"/>
      </w:tabs>
      <w:rPr>
        <w:sz w:val="72"/>
        <w:szCs w:val="64"/>
      </w:rPr>
    </w:pPr>
    <w:r>
      <w:rPr>
        <w:sz w:val="72"/>
        <w:szCs w:val="64"/>
      </w:rPr>
      <w:tab/>
    </w:r>
    <w:r>
      <w:rPr>
        <w:sz w:val="20"/>
        <w:szCs w:val="20"/>
      </w:rPr>
      <w:t>Příloha č. 1</w:t>
    </w:r>
    <w:r>
      <w:rPr>
        <w:sz w:val="72"/>
        <w:szCs w:val="64"/>
      </w:rPr>
      <w:tab/>
    </w:r>
    <w:r w:rsidR="00BE68FF" w:rsidRPr="00DE4893">
      <w:rPr>
        <w:noProof/>
        <w:sz w:val="72"/>
        <w:szCs w:val="64"/>
        <w:lang w:eastAsia="cs-CZ"/>
      </w:rPr>
      <w:drawing>
        <wp:inline distT="0" distB="0" distL="0" distR="0">
          <wp:extent cx="2918027" cy="906780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164" cy="911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DE2" w:rsidRDefault="00631D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5"/>
  </w:num>
  <w:num w:numId="4">
    <w:abstractNumId w:val="9"/>
  </w:num>
  <w:num w:numId="5">
    <w:abstractNumId w:val="17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3"/>
  </w:num>
  <w:num w:numId="11">
    <w:abstractNumId w:val="12"/>
  </w:num>
  <w:num w:numId="12">
    <w:abstractNumId w:val="8"/>
  </w:num>
  <w:num w:numId="13">
    <w:abstractNumId w:val="10"/>
  </w:num>
  <w:num w:numId="14">
    <w:abstractNumId w:val="11"/>
  </w:num>
  <w:num w:numId="15">
    <w:abstractNumId w:val="7"/>
  </w:num>
  <w:num w:numId="16">
    <w:abstractNumId w:val="16"/>
  </w:num>
  <w:num w:numId="17">
    <w:abstractNumId w:val="3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51FE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D04EB"/>
    <w:rsid w:val="001E1C9D"/>
    <w:rsid w:val="001F086B"/>
    <w:rsid w:val="001F0C15"/>
    <w:rsid w:val="002061B9"/>
    <w:rsid w:val="00207DBF"/>
    <w:rsid w:val="00225C68"/>
    <w:rsid w:val="0023032B"/>
    <w:rsid w:val="002308C7"/>
    <w:rsid w:val="002364E3"/>
    <w:rsid w:val="002401F3"/>
    <w:rsid w:val="00246487"/>
    <w:rsid w:val="00254F52"/>
    <w:rsid w:val="00260C77"/>
    <w:rsid w:val="00265876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342A8"/>
    <w:rsid w:val="00336391"/>
    <w:rsid w:val="003400E9"/>
    <w:rsid w:val="00341FA6"/>
    <w:rsid w:val="00342198"/>
    <w:rsid w:val="00343C7A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F0AB1"/>
    <w:rsid w:val="004F3226"/>
    <w:rsid w:val="004F7B4D"/>
    <w:rsid w:val="00500716"/>
    <w:rsid w:val="0050417C"/>
    <w:rsid w:val="0052570F"/>
    <w:rsid w:val="00533B21"/>
    <w:rsid w:val="0053458F"/>
    <w:rsid w:val="00534B13"/>
    <w:rsid w:val="00540E94"/>
    <w:rsid w:val="0054481F"/>
    <w:rsid w:val="00547F77"/>
    <w:rsid w:val="00560857"/>
    <w:rsid w:val="0056175A"/>
    <w:rsid w:val="00566F41"/>
    <w:rsid w:val="005754FD"/>
    <w:rsid w:val="00580ACB"/>
    <w:rsid w:val="0058470E"/>
    <w:rsid w:val="005904E9"/>
    <w:rsid w:val="005A5663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1DE2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6F7D"/>
    <w:rsid w:val="006A042C"/>
    <w:rsid w:val="006A51ED"/>
    <w:rsid w:val="006A67A6"/>
    <w:rsid w:val="006B01BA"/>
    <w:rsid w:val="006B5AC8"/>
    <w:rsid w:val="006C048A"/>
    <w:rsid w:val="006C363F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810"/>
    <w:rsid w:val="00722EFF"/>
    <w:rsid w:val="00725F24"/>
    <w:rsid w:val="00726B71"/>
    <w:rsid w:val="00727432"/>
    <w:rsid w:val="00733542"/>
    <w:rsid w:val="00761F98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800C57"/>
    <w:rsid w:val="00806336"/>
    <w:rsid w:val="00823AD6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B08C2"/>
    <w:rsid w:val="008D4688"/>
    <w:rsid w:val="008D6CF1"/>
    <w:rsid w:val="008E4D3C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66156"/>
    <w:rsid w:val="009729E2"/>
    <w:rsid w:val="00972B37"/>
    <w:rsid w:val="00973DC0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04C0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E1695"/>
    <w:rsid w:val="00BE346F"/>
    <w:rsid w:val="00BE68FF"/>
    <w:rsid w:val="00BF6A5D"/>
    <w:rsid w:val="00C11BEE"/>
    <w:rsid w:val="00C276A3"/>
    <w:rsid w:val="00C312D8"/>
    <w:rsid w:val="00C32C3F"/>
    <w:rsid w:val="00C3386E"/>
    <w:rsid w:val="00C34299"/>
    <w:rsid w:val="00C35110"/>
    <w:rsid w:val="00C40555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4AF7"/>
    <w:rsid w:val="00CB7008"/>
    <w:rsid w:val="00CC049C"/>
    <w:rsid w:val="00CD0BEA"/>
    <w:rsid w:val="00CD26B6"/>
    <w:rsid w:val="00CD6442"/>
    <w:rsid w:val="00CE5E35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75745"/>
    <w:rsid w:val="00D85FE3"/>
    <w:rsid w:val="00D8610A"/>
    <w:rsid w:val="00D86584"/>
    <w:rsid w:val="00D86A99"/>
    <w:rsid w:val="00DA2F6A"/>
    <w:rsid w:val="00DB20D9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C8FEB-FA27-43E4-B7CE-1ACAFBC70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enovotna</cp:lastModifiedBy>
  <cp:revision>2</cp:revision>
  <cp:lastPrinted>2016-05-06T05:52:00Z</cp:lastPrinted>
  <dcterms:created xsi:type="dcterms:W3CDTF">2017-04-18T09:50:00Z</dcterms:created>
  <dcterms:modified xsi:type="dcterms:W3CDTF">2017-04-18T09:50:00Z</dcterms:modified>
</cp:coreProperties>
</file>